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63127E43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DF33D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március 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1A4E729A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F58C4">
        <w:rPr>
          <w:rFonts w:ascii="Times New Roman" w:hAnsi="Times New Roman" w:cs="Times New Roman"/>
          <w:b/>
          <w:sz w:val="24"/>
          <w:szCs w:val="24"/>
        </w:rPr>
        <w:t xml:space="preserve">Sport </w:t>
      </w:r>
      <w:r w:rsidR="00762588">
        <w:rPr>
          <w:rFonts w:ascii="Times New Roman" w:hAnsi="Times New Roman" w:cs="Times New Roman"/>
          <w:b/>
          <w:sz w:val="24"/>
          <w:szCs w:val="24"/>
        </w:rPr>
        <w:t xml:space="preserve">Bizottság elnökének és </w:t>
      </w:r>
      <w:r w:rsidR="00DF33DB">
        <w:rPr>
          <w:rFonts w:ascii="Times New Roman" w:hAnsi="Times New Roman" w:cs="Times New Roman"/>
          <w:b/>
          <w:sz w:val="24"/>
          <w:szCs w:val="24"/>
        </w:rPr>
        <w:t>tagjainak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5C34C4A9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DF33DB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DBD087" w14:textId="77777777" w:rsidR="00DF33DB" w:rsidRDefault="00DF33D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FA49B04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1924B596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</w:t>
      </w:r>
    </w:p>
    <w:p w14:paraId="57F9A8BD" w14:textId="5939DA29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B7344BE" w14:textId="0573D2FE" w:rsidR="00BC0424" w:rsidRDefault="00BC0424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fentiekben nevesített jogszabályi rendelkezés alapján lehetőség van bizottság létrehozására, így jelen esetben a </w:t>
      </w:r>
      <w:r w:rsidR="001F58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Sport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Bizottság elnökének és tagjainak megválasztásáról szükséges döntést hoznia a Közgyűlésnek figyelemmel </w:t>
      </w:r>
      <w:r w:rsidR="00340B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és összhangban a Magyarországi Romák Országos Önkormányzata Szervezeti és Működési Szabályzat módosításában foglaltakra. </w:t>
      </w:r>
    </w:p>
    <w:p w14:paraId="130BE6E8" w14:textId="77777777" w:rsidR="00BC0424" w:rsidRDefault="00BC0424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B17938" w14:textId="707C16D6" w:rsidR="008F52C9" w:rsidRPr="00340B0E" w:rsidRDefault="00B7145A" w:rsidP="00340B0E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7EAC7454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F58C4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F58C4">
        <w:rPr>
          <w:rFonts w:ascii="Times New Roman" w:hAnsi="Times New Roman" w:cs="Times New Roman"/>
          <w:b/>
          <w:sz w:val="24"/>
          <w:szCs w:val="24"/>
        </w:rPr>
        <w:t xml:space="preserve">Sport </w:t>
      </w:r>
      <w:r w:rsidR="00340B0E">
        <w:rPr>
          <w:rFonts w:ascii="Times New Roman" w:hAnsi="Times New Roman" w:cs="Times New Roman"/>
          <w:b/>
          <w:sz w:val="24"/>
          <w:szCs w:val="24"/>
        </w:rPr>
        <w:t>Bizottság elnökének és tagjainak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6EB837A2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 w:rsidR="00340B0E">
        <w:rPr>
          <w:bCs/>
          <w:color w:val="000000"/>
        </w:rPr>
        <w:t xml:space="preserve">gos Önkormányzatának Közgyűlése – figyelemmel és összhangban a Magyarországi Romák Országos Önkormányzata Szervezeti és Működési Szabályzat módosításában foglaltakra – a </w:t>
      </w:r>
      <w:r w:rsidR="001F58C4">
        <w:rPr>
          <w:bCs/>
          <w:color w:val="000000"/>
        </w:rPr>
        <w:t xml:space="preserve">Sport </w:t>
      </w:r>
      <w:r w:rsidR="00340B0E">
        <w:rPr>
          <w:bCs/>
          <w:color w:val="000000"/>
        </w:rPr>
        <w:t>Bizot</w:t>
      </w:r>
      <w:r w:rsidR="00C04F68">
        <w:rPr>
          <w:bCs/>
          <w:color w:val="000000"/>
        </w:rPr>
        <w:t>tság elnök tagjának</w:t>
      </w:r>
      <w:r w:rsidR="00340B0E">
        <w:rPr>
          <w:bCs/>
          <w:color w:val="000000"/>
        </w:rPr>
        <w:t>………………………………….. képviselőt választja meg 2026……………………. napjával.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DEBC037" w14:textId="5F3269D5" w:rsidR="00340B0E" w:rsidRPr="00340B0E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– figyelemmel és összhangban a Magyarországi Romák Országos Önkormányzat</w:t>
      </w:r>
      <w:r w:rsidR="00ED6DEB">
        <w:rPr>
          <w:bCs/>
          <w:color w:val="000000"/>
        </w:rPr>
        <w:t>a</w:t>
      </w:r>
      <w:r>
        <w:rPr>
          <w:bCs/>
          <w:color w:val="000000"/>
        </w:rPr>
        <w:t xml:space="preserve"> Szervezeti és Működési Szabályzat módosításában foglaltakra – a </w:t>
      </w:r>
      <w:r w:rsidR="001F58C4">
        <w:rPr>
          <w:bCs/>
          <w:color w:val="000000"/>
        </w:rPr>
        <w:t xml:space="preserve">Sport </w:t>
      </w:r>
      <w:r>
        <w:rPr>
          <w:bCs/>
          <w:color w:val="000000"/>
        </w:rPr>
        <w:t xml:space="preserve">Bizottság </w:t>
      </w:r>
      <w:r w:rsidR="00C04F68">
        <w:rPr>
          <w:bCs/>
          <w:color w:val="000000"/>
        </w:rPr>
        <w:t xml:space="preserve">további </w:t>
      </w:r>
      <w:r>
        <w:rPr>
          <w:bCs/>
          <w:color w:val="000000"/>
        </w:rPr>
        <w:t>tagjainak…………………………………………………………………………………</w:t>
      </w:r>
      <w:r w:rsidR="00BC1CE0">
        <w:rPr>
          <w:bCs/>
          <w:color w:val="000000"/>
        </w:rPr>
        <w:t>(4 fő)</w:t>
      </w:r>
      <w:r>
        <w:rPr>
          <w:bCs/>
          <w:color w:val="000000"/>
        </w:rPr>
        <w:t xml:space="preserve"> képviselőket választja meg 2026……………………</w:t>
      </w:r>
      <w:r w:rsidR="00BC1CE0">
        <w:rPr>
          <w:bCs/>
          <w:color w:val="000000"/>
        </w:rPr>
        <w:t>…………………...</w:t>
      </w:r>
      <w:r>
        <w:rPr>
          <w:bCs/>
          <w:color w:val="000000"/>
        </w:rPr>
        <w:t>napjával.</w:t>
      </w:r>
    </w:p>
    <w:p w14:paraId="5137DFF2" w14:textId="77777777" w:rsidR="00340B0E" w:rsidRPr="00340B0E" w:rsidRDefault="00340B0E" w:rsidP="00340B0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0276CC07" w14:textId="28BEE008" w:rsidR="00340B0E" w:rsidRPr="000B6AA8" w:rsidRDefault="00340B0E" w:rsidP="00340B0E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>A Magyarországi Romák Orszá</w:t>
      </w:r>
      <w:r>
        <w:rPr>
          <w:bCs/>
          <w:color w:val="000000"/>
        </w:rPr>
        <w:t>gos Önkormányzatának Közgyűlése felhatalmazza az Elnököt és a Hivatalvezetőt a döntéssel összefüggő feladatok elvégzésére, a kapcsolódó jognyilatkozatok megtételére, azok esetleges módosítására, valamint a döntés folytán szükséges átvezetések megtételére.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9EBF0BE" w:rsidR="00FD6D94" w:rsidRPr="008431F7" w:rsidRDefault="00340B0E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Határidő: 2026. </w:t>
      </w:r>
      <w:r w:rsidR="00D90AD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3. 06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554849">
    <w:abstractNumId w:val="13"/>
  </w:num>
  <w:num w:numId="2" w16cid:durableId="68357590">
    <w:abstractNumId w:val="14"/>
  </w:num>
  <w:num w:numId="3" w16cid:durableId="1559978519">
    <w:abstractNumId w:val="12"/>
  </w:num>
  <w:num w:numId="4" w16cid:durableId="610166380">
    <w:abstractNumId w:val="8"/>
  </w:num>
  <w:num w:numId="5" w16cid:durableId="1884176684">
    <w:abstractNumId w:val="5"/>
  </w:num>
  <w:num w:numId="6" w16cid:durableId="486282844">
    <w:abstractNumId w:val="11"/>
  </w:num>
  <w:num w:numId="7" w16cid:durableId="918950003">
    <w:abstractNumId w:val="6"/>
  </w:num>
  <w:num w:numId="8" w16cid:durableId="681325572">
    <w:abstractNumId w:val="7"/>
  </w:num>
  <w:num w:numId="9" w16cid:durableId="1270429659">
    <w:abstractNumId w:val="9"/>
  </w:num>
  <w:num w:numId="10" w16cid:durableId="1206526569">
    <w:abstractNumId w:val="0"/>
  </w:num>
  <w:num w:numId="11" w16cid:durableId="1030715863">
    <w:abstractNumId w:val="1"/>
  </w:num>
  <w:num w:numId="12" w16cid:durableId="2012639975">
    <w:abstractNumId w:val="2"/>
  </w:num>
  <w:num w:numId="13" w16cid:durableId="1049913853">
    <w:abstractNumId w:val="3"/>
  </w:num>
  <w:num w:numId="14" w16cid:durableId="2080901671">
    <w:abstractNumId w:val="4"/>
  </w:num>
  <w:num w:numId="15" w16cid:durableId="713137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1F58C4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5AC6"/>
    <w:rsid w:val="002B25D4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0B0E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15C4A"/>
    <w:rsid w:val="006407CE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566E3"/>
    <w:rsid w:val="00762588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5D04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52AB1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C0424"/>
    <w:rsid w:val="00BC1CE0"/>
    <w:rsid w:val="00BD3EB2"/>
    <w:rsid w:val="00BD6024"/>
    <w:rsid w:val="00BD79B3"/>
    <w:rsid w:val="00BE2604"/>
    <w:rsid w:val="00BF0370"/>
    <w:rsid w:val="00BF195F"/>
    <w:rsid w:val="00C04F68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33DB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6DEB"/>
    <w:rsid w:val="00ED7937"/>
    <w:rsid w:val="00EE43CD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2026-03-01T17:12:00Z</dcterms:created>
  <dcterms:modified xsi:type="dcterms:W3CDTF">2026-03-01T17:12:00Z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